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F38FC" w14:textId="058885F8"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87214A">
        <w:rPr>
          <w:color w:val="auto"/>
        </w:rPr>
        <w:t xml:space="preserve">ZAŁĄCZNIK NR </w:t>
      </w:r>
      <w:r w:rsidR="00495697" w:rsidRPr="0087214A">
        <w:rPr>
          <w:color w:val="auto"/>
        </w:rPr>
        <w:t>1</w:t>
      </w:r>
      <w:r w:rsidR="00417462" w:rsidRPr="0087214A">
        <w:rPr>
          <w:color w:val="auto"/>
        </w:rPr>
        <w:t>0</w:t>
      </w:r>
      <w:r w:rsidRPr="0087214A">
        <w:rPr>
          <w:color w:val="auto"/>
        </w:rPr>
        <w:t xml:space="preserve"> DO SWZ</w:t>
      </w:r>
      <w:r w:rsidRPr="0087214A">
        <w:rPr>
          <w:color w:val="auto"/>
        </w:rPr>
        <w:tab/>
      </w:r>
      <w:r w:rsidR="0087214A">
        <w:rPr>
          <w:rFonts w:ascii="Calibri" w:eastAsia="Times New Roman" w:hAnsi="Calibri" w:cs="Calibri"/>
          <w:bCs w:val="0"/>
          <w:color w:val="auto"/>
          <w:szCs w:val="20"/>
        </w:rPr>
        <w:t>POST/DYS/OR/G</w:t>
      </w:r>
      <w:r w:rsidR="00C7687F" w:rsidRPr="00B172A9">
        <w:rPr>
          <w:rFonts w:ascii="Calibri" w:eastAsia="Times New Roman" w:hAnsi="Calibri" w:cs="Calibri"/>
          <w:bCs w:val="0"/>
          <w:color w:val="auto"/>
          <w:szCs w:val="20"/>
        </w:rPr>
        <w:t>Z/</w:t>
      </w:r>
      <w:r w:rsidR="00156DCB">
        <w:rPr>
          <w:rFonts w:cs="Calibri"/>
          <w:caps/>
          <w:color w:val="auto"/>
          <w:kern w:val="28"/>
        </w:rPr>
        <w:t>04367</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0D1BFBFC" w14:textId="77777777" w:rsidTr="00C7687F">
        <w:trPr>
          <w:trHeight w:val="1820"/>
        </w:trPr>
        <w:tc>
          <w:tcPr>
            <w:tcW w:w="3656" w:type="dxa"/>
            <w:tcBorders>
              <w:top w:val="thinThickSmallGap" w:sz="12" w:space="0" w:color="0070C0"/>
              <w:bottom w:val="thinThickSmallGap" w:sz="12" w:space="0" w:color="0070C0"/>
            </w:tcBorders>
          </w:tcPr>
          <w:p w14:paraId="1E29EDAC"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98F95F5"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2478B3DE"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59919A6"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D79D285"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658DEA4B"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0621F02"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F4C4873"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C842A82"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055FA90D"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1E519CF"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59EA79A"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32906323" w14:textId="29A550E7"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7D2323">
        <w:rPr>
          <w:rFonts w:asciiTheme="minorHAnsi" w:eastAsia="Calibri" w:hAnsiTheme="minorHAnsi" w:cstheme="minorHAnsi"/>
          <w:b/>
          <w:i/>
          <w:szCs w:val="22"/>
          <w:lang w:eastAsia="pl-PL"/>
        </w:rPr>
        <w:t>„</w:t>
      </w:r>
      <w:r w:rsidR="00156DCB" w:rsidRPr="00156DCB">
        <w:rPr>
          <w:rFonts w:cs="Calibri"/>
          <w:b/>
          <w:i/>
          <w:snapToGrid w:val="0"/>
          <w:szCs w:val="22"/>
        </w:rPr>
        <w:t>Budowa przyłączy kablowych nN na terenie Rejonu Energetycznego Rzeszów – Rzeszów, ul. ks. J. Jałowego, ul. gen. M. Langiewicza, Woliczka – 3 części</w:t>
      </w:r>
      <w:r w:rsidRPr="007D2323">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6A97EE58"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380549"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2FBDF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49B17F4"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19F8D9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4107E21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678D548"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63AD43D"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CF2BB9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5713626D"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DB3CFE2"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1362BA6"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ECF86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029C3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56302CD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28E140"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635417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41D5AF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538267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F974B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56204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482211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5E129C0D"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D76C48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00649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6D1F6D8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9B91C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8D826A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5DDDF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3C18F05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23C85E5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4CBDC8C"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5039A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C072B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00FEA9F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A84867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D8C2F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25BBAC4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2BCD355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279285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926D1E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1505D8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33208AC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50BA70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D0DA45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0F6583E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4831D6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794829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136A4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12E0B1D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11401C3"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C867EB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761974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25F5EEF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6DC4D1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19005E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B8FD8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59E2772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002414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BF1DD9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D3F747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2662E0C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3A550D7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38CF3B35"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011F2737"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23301CFC"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07D4A546"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6B5A9" w14:textId="77777777" w:rsidR="00320CF4" w:rsidRDefault="00320CF4" w:rsidP="004A302B">
      <w:pPr>
        <w:spacing w:line="240" w:lineRule="auto"/>
      </w:pPr>
      <w:r>
        <w:separator/>
      </w:r>
    </w:p>
  </w:endnote>
  <w:endnote w:type="continuationSeparator" w:id="0">
    <w:p w14:paraId="380DE92A" w14:textId="77777777" w:rsidR="00320CF4" w:rsidRDefault="00320C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79F74" w14:textId="7D4D9B5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0AFB">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0AFB">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173E" w14:textId="3CB4DCC9"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0AF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0AFB">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D7428" w14:textId="77777777" w:rsidR="00320CF4" w:rsidRDefault="00320CF4" w:rsidP="004A302B">
      <w:pPr>
        <w:spacing w:line="240" w:lineRule="auto"/>
      </w:pPr>
      <w:r>
        <w:separator/>
      </w:r>
    </w:p>
  </w:footnote>
  <w:footnote w:type="continuationSeparator" w:id="0">
    <w:p w14:paraId="1E4AB61F" w14:textId="77777777" w:rsidR="00320CF4" w:rsidRDefault="00320CF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024CB"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0E7043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946765105">
    <w:abstractNumId w:val="13"/>
  </w:num>
  <w:num w:numId="2" w16cid:durableId="921568292">
    <w:abstractNumId w:val="8"/>
  </w:num>
  <w:num w:numId="3" w16cid:durableId="1924298264">
    <w:abstractNumId w:val="22"/>
  </w:num>
  <w:num w:numId="4" w16cid:durableId="1239025430">
    <w:abstractNumId w:val="6"/>
  </w:num>
  <w:num w:numId="5" w16cid:durableId="795877204">
    <w:abstractNumId w:val="10"/>
  </w:num>
  <w:num w:numId="6" w16cid:durableId="1656255961">
    <w:abstractNumId w:val="15"/>
  </w:num>
  <w:num w:numId="7" w16cid:durableId="592008420">
    <w:abstractNumId w:val="16"/>
  </w:num>
  <w:num w:numId="8" w16cid:durableId="772634217">
    <w:abstractNumId w:val="17"/>
  </w:num>
  <w:num w:numId="9" w16cid:durableId="1912884898">
    <w:abstractNumId w:val="7"/>
  </w:num>
  <w:num w:numId="10" w16cid:durableId="57637398">
    <w:abstractNumId w:val="18"/>
  </w:num>
  <w:num w:numId="11" w16cid:durableId="593124692">
    <w:abstractNumId w:val="4"/>
  </w:num>
  <w:num w:numId="12" w16cid:durableId="1929341747">
    <w:abstractNumId w:val="19"/>
  </w:num>
  <w:num w:numId="13" w16cid:durableId="655188213">
    <w:abstractNumId w:val="12"/>
  </w:num>
  <w:num w:numId="14" w16cid:durableId="1818376781">
    <w:abstractNumId w:val="3"/>
  </w:num>
  <w:num w:numId="15" w16cid:durableId="1239287952">
    <w:abstractNumId w:val="11"/>
  </w:num>
  <w:num w:numId="16" w16cid:durableId="745154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0642585">
    <w:abstractNumId w:val="10"/>
  </w:num>
  <w:num w:numId="18" w16cid:durableId="156458770">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610432311">
    <w:abstractNumId w:val="5"/>
  </w:num>
  <w:num w:numId="20" w16cid:durableId="2071465462">
    <w:abstractNumId w:val="21"/>
  </w:num>
  <w:num w:numId="21" w16cid:durableId="751395249">
    <w:abstractNumId w:val="9"/>
  </w:num>
  <w:num w:numId="22" w16cid:durableId="2101245826">
    <w:abstractNumId w:val="14"/>
  </w:num>
  <w:num w:numId="23" w16cid:durableId="10920706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6DC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1C90"/>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0A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0CF4"/>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25FA"/>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3B1"/>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2323"/>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079D"/>
    <w:rsid w:val="0086173D"/>
    <w:rsid w:val="00862D0A"/>
    <w:rsid w:val="00865E3B"/>
    <w:rsid w:val="00865F25"/>
    <w:rsid w:val="00867C48"/>
    <w:rsid w:val="008700D0"/>
    <w:rsid w:val="0087214A"/>
    <w:rsid w:val="0087290E"/>
    <w:rsid w:val="00876028"/>
    <w:rsid w:val="00877A05"/>
    <w:rsid w:val="00877F1D"/>
    <w:rsid w:val="00880069"/>
    <w:rsid w:val="00880C90"/>
    <w:rsid w:val="00881138"/>
    <w:rsid w:val="00885B14"/>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0AE0"/>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CCB5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POST/DYS/OR/GZ/04367/2025                         </dmsv2SWPP2ObjectNumber>
    <dmsv2SWPP2SumMD5 xmlns="http://schemas.microsoft.com/sharepoint/v3">4370e8275b2fe644940367481295782d</dmsv2SWPP2SumMD5>
    <dmsv2BaseMoved xmlns="http://schemas.microsoft.com/sharepoint/v3">false</dmsv2BaseMoved>
    <dmsv2BaseIsSensitive xmlns="http://schemas.microsoft.com/sharepoint/v3">true</dmsv2BaseIsSensitive>
    <dmsv2SWPP2IDSWPP2 xmlns="http://schemas.microsoft.com/sharepoint/v3">700694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23911798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JEUP5JKVCYQC-1440096624-17421</_dlc_DocId>
    <_dlc_DocIdUrl xmlns="a19cb1c7-c5c7-46d4-85ae-d83685407bba">
      <Url>https://swpp2.dms.gkpge.pl/sites/41/_layouts/15/DocIdRedir.aspx?ID=JEUP5JKVCYQC-1440096624-17421</Url>
      <Description>JEUP5JKVCYQC-1440096624-17421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AD17CD5-F96F-4846-BA7F-01E5F877502C}"/>
</file>

<file path=customXml/itemProps4.xml><?xml version="1.0" encoding="utf-8"?>
<ds:datastoreItem xmlns:ds="http://schemas.openxmlformats.org/officeDocument/2006/customXml" ds:itemID="{66C5E195-4BD4-4346-BE6F-ED023F581260}">
  <ds:schemaRefs>
    <ds:schemaRef ds:uri="http://schemas.microsoft.com/sharepoint/events"/>
  </ds:schemaRefs>
</ds:datastoreItem>
</file>

<file path=customXml/itemProps5.xml><?xml version="1.0" encoding="utf-8"?>
<ds:datastoreItem xmlns:ds="http://schemas.openxmlformats.org/officeDocument/2006/customXml" ds:itemID="{EFF827E8-35E1-49EB-BB09-4A3EA49C156A}">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2789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6</cp:revision>
  <cp:lastPrinted>2020-02-27T07:25:00Z</cp:lastPrinted>
  <dcterms:created xsi:type="dcterms:W3CDTF">2025-10-09T08:35:00Z</dcterms:created>
  <dcterms:modified xsi:type="dcterms:W3CDTF">2025-12-03T09:05:00Z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eca9862f-a045-407e-bd4b-9cee21f058a7</vt:lpwstr>
  </property>
</Properties>
</file>